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  <w:r w:rsidR="006810E8">
              <w:rPr>
                <w:rFonts w:ascii="Arial" w:hAnsi="Arial" w:cs="Arial"/>
                <w:b/>
                <w:bCs/>
                <w:sz w:val="28"/>
                <w:szCs w:val="28"/>
              </w:rPr>
              <w:t>20257110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EC30AF" w:rsidRPr="00EA059E" w:rsidRDefault="002C2C4F" w:rsidP="00EC30AF">
      <w:pPr>
        <w:jc w:val="both"/>
        <w:rPr>
          <w:rFonts w:ascii="Trebuchet MS" w:hAnsi="Trebuchet MS" w:cs="Arial"/>
          <w:b/>
          <w:bCs/>
        </w:rPr>
      </w:pPr>
      <w:r w:rsidRPr="00EA059E">
        <w:rPr>
          <w:rFonts w:ascii="Trebuchet MS" w:hAnsi="Trebuchet MS" w:cs="Arial"/>
          <w:b/>
          <w:bCs/>
        </w:rPr>
        <w:t>A</w:t>
      </w:r>
      <w:r w:rsidR="00EC30AF" w:rsidRPr="00EA059E">
        <w:rPr>
          <w:rFonts w:ascii="Trebuchet MS" w:hAnsi="Trebuchet MS" w:cs="Arial"/>
          <w:b/>
          <w:bCs/>
        </w:rPr>
        <w:t xml:space="preserve">SSISTANCE </w:t>
      </w:r>
      <w:r w:rsidRPr="00EA059E">
        <w:rPr>
          <w:rFonts w:ascii="Trebuchet MS" w:hAnsi="Trebuchet MS" w:cs="Arial"/>
          <w:b/>
          <w:bCs/>
        </w:rPr>
        <w:t xml:space="preserve">A MAITRISE D’OUVRAGE </w:t>
      </w:r>
      <w:r w:rsidR="00EC30AF" w:rsidRPr="00EA059E">
        <w:rPr>
          <w:rFonts w:ascii="Trebuchet MS" w:hAnsi="Trebuchet MS" w:cs="Arial"/>
          <w:b/>
          <w:bCs/>
        </w:rPr>
        <w:t xml:space="preserve">EN MATIERE D’ASSURANCES </w:t>
      </w:r>
      <w:r w:rsidR="00EA059E">
        <w:rPr>
          <w:rFonts w:ascii="Trebuchet MS" w:hAnsi="Trebuchet MS" w:cs="Arial"/>
          <w:b/>
          <w:bCs/>
        </w:rPr>
        <w:t xml:space="preserve">CONSTRUCTION - </w:t>
      </w:r>
      <w:r w:rsidR="00EC30AF" w:rsidRPr="00EA059E">
        <w:rPr>
          <w:rFonts w:ascii="Trebuchet MS" w:eastAsia="Calibri" w:hAnsi="Trebuchet MS" w:cs="Arial"/>
          <w:b/>
          <w:caps/>
          <w:noProof/>
          <w:lang w:eastAsia="en-US"/>
        </w:rPr>
        <w:t xml:space="preserve">BATIMENT CONVERGENCES 1 SUR LE SITE PRINCIPAL </w:t>
      </w:r>
      <w:r w:rsidR="00EC30AF" w:rsidRPr="00EA059E">
        <w:rPr>
          <w:rFonts w:ascii="Trebuchet MS" w:hAnsi="Trebuchet MS" w:cs="Arial"/>
          <w:b/>
          <w:bCs/>
        </w:rPr>
        <w:t>DU CHU D’ANGERS</w:t>
      </w:r>
    </w:p>
    <w:p w:rsidR="00EC30AF" w:rsidRPr="00EA059E" w:rsidRDefault="00EC30AF" w:rsidP="00EC30AF">
      <w:pPr>
        <w:jc w:val="both"/>
        <w:rPr>
          <w:rFonts w:ascii="Trebuchet MS" w:eastAsia="Calibri" w:hAnsi="Trebuchet MS" w:cs="Arial"/>
          <w:b/>
          <w:caps/>
          <w:noProof/>
          <w:lang w:eastAsia="en-US"/>
        </w:rPr>
      </w:pPr>
    </w:p>
    <w:p w:rsidR="00EC30AF" w:rsidRPr="00EA059E" w:rsidRDefault="002C2C4F" w:rsidP="00EC30AF">
      <w:pPr>
        <w:jc w:val="both"/>
        <w:rPr>
          <w:rFonts w:ascii="Trebuchet MS" w:hAnsi="Trebuchet MS" w:cs="Arial"/>
          <w:b/>
          <w:bCs/>
        </w:rPr>
      </w:pPr>
      <w:r w:rsidRPr="00EA059E">
        <w:rPr>
          <w:rFonts w:ascii="Trebuchet MS" w:hAnsi="Trebuchet MS" w:cs="Arial"/>
          <w:b/>
          <w:bCs/>
        </w:rPr>
        <w:t>DTEM2</w:t>
      </w:r>
      <w:r w:rsidR="00EA059E">
        <w:rPr>
          <w:rFonts w:ascii="Trebuchet MS" w:hAnsi="Trebuchet MS" w:cs="Arial"/>
          <w:b/>
          <w:bCs/>
        </w:rPr>
        <w:t>5</w:t>
      </w:r>
      <w:r w:rsidR="00EC30AF" w:rsidRPr="00EA059E">
        <w:rPr>
          <w:rFonts w:ascii="Trebuchet MS" w:hAnsi="Trebuchet MS" w:cs="Arial"/>
          <w:b/>
          <w:bCs/>
        </w:rPr>
        <w:t>MAPA</w:t>
      </w:r>
      <w:r w:rsidR="00EA059E">
        <w:rPr>
          <w:rFonts w:ascii="Trebuchet MS" w:hAnsi="Trebuchet MS" w:cs="Arial"/>
          <w:b/>
          <w:bCs/>
        </w:rPr>
        <w:t>019</w:t>
      </w:r>
      <w:r w:rsidR="00EC30AF" w:rsidRPr="00EA059E">
        <w:rPr>
          <w:rFonts w:ascii="Trebuchet MS" w:hAnsi="Trebuchet MS" w:cs="Arial"/>
          <w:b/>
          <w:bCs/>
        </w:rPr>
        <w:t>AMO_ASSUR_CVG1</w:t>
      </w:r>
    </w:p>
    <w:p w:rsidR="009F31D7" w:rsidRDefault="009F31D7" w:rsidP="00FC7964">
      <w:pPr>
        <w:tabs>
          <w:tab w:val="left" w:pos="426"/>
          <w:tab w:val="left" w:pos="851"/>
        </w:tabs>
        <w:jc w:val="both"/>
        <w:rPr>
          <w:rFonts w:ascii="Trebuchet MS" w:eastAsia="Calibri" w:hAnsi="Trebuchet MS" w:cs="Arial"/>
          <w:b/>
          <w:caps/>
          <w:noProof/>
          <w:lang w:eastAsia="en-US"/>
        </w:rPr>
      </w:pPr>
    </w:p>
    <w:p w:rsidR="00FC7964" w:rsidRDefault="00FC7964" w:rsidP="00FC796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547438042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204AC">
        <w:fldChar w:fldCharType="separate"/>
      </w:r>
      <w:r>
        <w:fldChar w:fldCharType="end"/>
      </w:r>
      <w:permEnd w:id="1547438042"/>
      <w:r w:rsidR="009B1CD0">
        <w:tab/>
      </w:r>
      <w:proofErr w:type="gramStart"/>
      <w:r w:rsidR="009B1CD0">
        <w:t>à</w:t>
      </w:r>
      <w:proofErr w:type="gramEnd"/>
      <w:r w:rsidR="009B1CD0">
        <w:t xml:space="preserve">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642998792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D204AC">
        <w:rPr>
          <w:rFonts w:ascii="Arial" w:hAnsi="Arial"/>
        </w:rPr>
      </w:r>
      <w:r w:rsidR="00D204A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642998792"/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au(</w:t>
      </w:r>
      <w:proofErr w:type="gramEnd"/>
      <w:r>
        <w:rPr>
          <w:rFonts w:ascii="Arial" w:hAnsi="Arial"/>
        </w:rPr>
        <w:t>x) lot(s) n°</w:t>
      </w:r>
      <w:permStart w:id="2009940922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2009940922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de</w:t>
      </w:r>
      <w:proofErr w:type="gramEnd"/>
      <w:r>
        <w:rPr>
          <w:rFonts w:ascii="Arial" w:hAnsi="Arial"/>
        </w:rPr>
        <w:t xml:space="preserve">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397693627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204AC">
        <w:fldChar w:fldCharType="separate"/>
      </w:r>
      <w:r>
        <w:fldChar w:fldCharType="end"/>
      </w:r>
      <w:permEnd w:id="397693627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525684861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204AC">
        <w:fldChar w:fldCharType="separate"/>
      </w:r>
      <w:r>
        <w:fldChar w:fldCharType="end"/>
      </w:r>
      <w:permEnd w:id="1525684861"/>
      <w:r w:rsidR="00473A1E">
        <w:rPr>
          <w:rFonts w:ascii="Arial" w:hAnsi="Arial" w:cs="Arial"/>
        </w:rPr>
        <w:tab/>
      </w:r>
      <w:proofErr w:type="gramStart"/>
      <w:r w:rsidR="00473A1E">
        <w:rPr>
          <w:rFonts w:ascii="Arial" w:hAnsi="Arial" w:cs="Arial"/>
        </w:rPr>
        <w:t>à</w:t>
      </w:r>
      <w:proofErr w:type="gramEnd"/>
      <w:r w:rsidR="00473A1E">
        <w:rPr>
          <w:rFonts w:ascii="Arial" w:hAnsi="Arial" w:cs="Arial"/>
        </w:rPr>
        <w:t xml:space="preserve">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199780408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D204AC">
        <w:rPr>
          <w:rFonts w:ascii="Arial" w:hAnsi="Arial"/>
        </w:rPr>
      </w:r>
      <w:r w:rsidR="00D204A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99780408"/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aux</w:t>
      </w:r>
      <w:proofErr w:type="gramEnd"/>
      <w:r>
        <w:rPr>
          <w:rFonts w:ascii="Arial" w:hAnsi="Arial"/>
        </w:rPr>
        <w:t xml:space="preserve">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 w:rsidRPr="00AD08B7">
        <w:rPr>
          <w:rFonts w:ascii="Arial" w:hAnsi="Arial" w:cs="Arial"/>
        </w:rPr>
        <w:t>La durée d’exécution du marché est fixée dans le Cahier des Clauses Administratives Particulières (C.C.A.P.).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869956500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611751629" w:edGrp="everyone" w:colFirst="1" w:colLast="1"/>
            <w:permEnd w:id="869956500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209006231" w:edGrp="everyone" w:colFirst="1" w:colLast="1"/>
            <w:permEnd w:id="1611751629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89991256" w:edGrp="everyone" w:colFirst="1" w:colLast="1"/>
            <w:permEnd w:id="209006231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735817416" w:edGrp="everyone" w:colFirst="1" w:colLast="1"/>
            <w:permEnd w:id="89991256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2145937087" w:edGrp="everyone" w:colFirst="1" w:colLast="1"/>
            <w:permEnd w:id="1735817416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964315181" w:edGrp="everyone" w:colFirst="1" w:colLast="1"/>
            <w:permEnd w:id="2145937087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964315181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932799291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D204AC">
        <w:rPr>
          <w:rFonts w:ascii="Arial" w:hAnsi="Arial" w:cs="Arial"/>
          <w:bCs/>
        </w:rPr>
      </w:r>
      <w:r w:rsidR="00D204AC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932799291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316301849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D204AC">
        <w:rPr>
          <w:rFonts w:ascii="Arial" w:hAnsi="Arial" w:cs="Arial"/>
          <w:bCs/>
        </w:rPr>
      </w:r>
      <w:r w:rsidR="00D204AC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316301849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proofErr w:type="gramStart"/>
            <w:r w:rsidRPr="000339DC">
              <w:rPr>
                <w:b/>
                <w:i w:val="0"/>
                <w:sz w:val="20"/>
              </w:rPr>
              <w:t>du</w:t>
            </w:r>
            <w:proofErr w:type="gramEnd"/>
            <w:r w:rsidRPr="000339DC">
              <w:rPr>
                <w:b/>
                <w:i w:val="0"/>
                <w:sz w:val="20"/>
              </w:rPr>
              <w:t xml:space="preserve">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059237136" w:edGrp="everyone" w:colFirst="0" w:colLast="0"/>
            <w:permStart w:id="805531005" w:edGrp="everyone" w:colFirst="1" w:colLast="1"/>
            <w:permStart w:id="73475394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093889569" w:edGrp="everyone" w:colFirst="0" w:colLast="0"/>
            <w:permStart w:id="1808027879" w:edGrp="everyone" w:colFirst="1" w:colLast="1"/>
            <w:permStart w:id="898244010" w:edGrp="everyone" w:colFirst="2" w:colLast="2"/>
            <w:permEnd w:id="2059237136"/>
            <w:permEnd w:id="805531005"/>
            <w:permEnd w:id="73475394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443181312" w:edGrp="everyone" w:colFirst="0" w:colLast="0"/>
            <w:permStart w:id="1613315648" w:edGrp="everyone" w:colFirst="1" w:colLast="1"/>
            <w:permStart w:id="1179539042" w:edGrp="everyone" w:colFirst="2" w:colLast="2"/>
            <w:permEnd w:id="2093889569"/>
            <w:permEnd w:id="1808027879"/>
            <w:permEnd w:id="898244010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560362154" w:edGrp="everyone" w:colFirst="0" w:colLast="0"/>
            <w:permStart w:id="105085569" w:edGrp="everyone" w:colFirst="1" w:colLast="1"/>
            <w:permStart w:id="712272647" w:edGrp="everyone" w:colFirst="2" w:colLast="2"/>
            <w:permEnd w:id="1443181312"/>
            <w:permEnd w:id="1613315648"/>
            <w:permEnd w:id="1179539042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560362154"/>
      <w:permEnd w:id="105085569"/>
      <w:permEnd w:id="712272647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451634590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204AC">
        <w:fldChar w:fldCharType="separate"/>
      </w:r>
      <w:r>
        <w:fldChar w:fldCharType="end"/>
      </w:r>
      <w:permEnd w:id="451634590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9661039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204AC">
        <w:fldChar w:fldCharType="separate"/>
      </w:r>
      <w:r w:rsidRPr="00B14FD5">
        <w:fldChar w:fldCharType="end"/>
      </w:r>
      <w:permEnd w:id="9661039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 xml:space="preserve">Si cette case est </w:t>
      </w:r>
      <w:proofErr w:type="gramStart"/>
      <w:r w:rsidRPr="00B14FD5">
        <w:rPr>
          <w:rFonts w:ascii="Arial" w:hAnsi="Arial" w:cs="Arial"/>
          <w:i/>
          <w:sz w:val="18"/>
        </w:rPr>
        <w:t>cochée</w:t>
      </w:r>
      <w:proofErr w:type="gramEnd"/>
      <w:r w:rsidRPr="00B14FD5">
        <w:rPr>
          <w:rFonts w:ascii="Arial" w:hAnsi="Arial" w:cs="Arial"/>
          <w:i/>
          <w:sz w:val="18"/>
        </w:rPr>
        <w:t>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404120262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204AC">
        <w:fldChar w:fldCharType="separate"/>
      </w:r>
      <w:r w:rsidRPr="00B14FD5">
        <w:fldChar w:fldCharType="end"/>
      </w:r>
      <w:permEnd w:id="1404120262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504129106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204AC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504129106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</w:t>
      </w:r>
      <w:r w:rsidR="00D024EB">
        <w:rPr>
          <w:rFonts w:ascii="Arial" w:hAnsi="Arial" w:cs="Arial"/>
        </w:rPr>
        <w:t>pièces</w:t>
      </w:r>
      <w:r>
        <w:rPr>
          <w:rFonts w:ascii="Arial" w:hAnsi="Arial" w:cs="Arial"/>
        </w:rPr>
        <w:t xml:space="preserve"> contractuel</w:t>
      </w:r>
      <w:r w:rsidR="00D024EB">
        <w:rPr>
          <w:rFonts w:ascii="Arial" w:hAnsi="Arial" w:cs="Arial"/>
        </w:rPr>
        <w:t>le</w:t>
      </w:r>
      <w:r>
        <w:rPr>
          <w:rFonts w:ascii="Arial" w:hAnsi="Arial" w:cs="Arial"/>
        </w:rPr>
        <w:t>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464678849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204AC">
        <w:rPr>
          <w:rFonts w:ascii="Arial" w:hAnsi="Arial" w:cs="Arial"/>
        </w:rPr>
      </w:r>
      <w:r w:rsidR="00D204AC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464678849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386033687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204AC">
        <w:rPr>
          <w:rFonts w:ascii="Arial" w:hAnsi="Arial" w:cs="Arial"/>
        </w:rPr>
      </w:r>
      <w:r w:rsidR="00D204AC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386033687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534138061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204AC">
        <w:rPr>
          <w:rFonts w:ascii="Arial" w:hAnsi="Arial" w:cs="Arial"/>
        </w:rPr>
      </w:r>
      <w:r w:rsidR="00D204AC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534138061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D024EB" w:rsidRDefault="00D024EB" w:rsidP="00D024EB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76232E" w:rsidRDefault="0076232E" w:rsidP="00D024EB">
      <w:pPr>
        <w:pStyle w:val="fcase1ertab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827"/>
        <w:gridCol w:w="3969"/>
      </w:tblGrid>
      <w:tr w:rsidR="002731FD" w:rsidRPr="00C4271C" w:rsidTr="0076232E">
        <w:trPr>
          <w:trHeight w:val="465"/>
        </w:trPr>
        <w:tc>
          <w:tcPr>
            <w:tcW w:w="5920" w:type="dxa"/>
            <w:gridSpan w:val="2"/>
            <w:shd w:val="clear" w:color="auto" w:fill="auto"/>
            <w:vAlign w:val="center"/>
          </w:tcPr>
          <w:p w:rsidR="002731FD" w:rsidRDefault="002731FD" w:rsidP="0076232E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Cs w:val="18"/>
                <w:lang w:val="fr-CA"/>
              </w:rPr>
              <w:t>Phase 1 - Diagnostic et analyse des risques et besoins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731FD" w:rsidRPr="00CC0491" w:rsidRDefault="002731FD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76232E" w:rsidRPr="00C4271C" w:rsidTr="0076232E">
        <w:trPr>
          <w:trHeight w:val="465"/>
        </w:trPr>
        <w:tc>
          <w:tcPr>
            <w:tcW w:w="5920" w:type="dxa"/>
            <w:gridSpan w:val="2"/>
            <w:shd w:val="clear" w:color="auto" w:fill="auto"/>
            <w:vAlign w:val="center"/>
          </w:tcPr>
          <w:p w:rsidR="0076232E" w:rsidRDefault="0076232E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Cs w:val="18"/>
                <w:lang w:val="fr-CA"/>
              </w:rPr>
              <w:t>Phase 2 - Assistance DCE et passation du marché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6232E" w:rsidRPr="00CC0491" w:rsidRDefault="0076232E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852550" w:rsidRPr="00C4271C" w:rsidTr="002D5FA8">
        <w:trPr>
          <w:trHeight w:val="465"/>
        </w:trPr>
        <w:tc>
          <w:tcPr>
            <w:tcW w:w="5920" w:type="dxa"/>
            <w:gridSpan w:val="2"/>
            <w:shd w:val="clear" w:color="auto" w:fill="auto"/>
            <w:vAlign w:val="center"/>
          </w:tcPr>
          <w:p w:rsidR="00852550" w:rsidRPr="00C4271C" w:rsidRDefault="00852550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Cs w:val="18"/>
                <w:lang w:val="fr-CA"/>
              </w:rPr>
              <w:t xml:space="preserve">Phase 3 – </w:t>
            </w:r>
            <w:r>
              <w:rPr>
                <w:rFonts w:ascii="Arial" w:hAnsi="Arial" w:cs="Arial"/>
                <w:b/>
                <w:szCs w:val="18"/>
                <w:lang w:val="fr-CA"/>
              </w:rPr>
              <w:t>C</w:t>
            </w:r>
            <w:r>
              <w:rPr>
                <w:rFonts w:ascii="Arial" w:hAnsi="Arial" w:cs="Arial"/>
                <w:b/>
                <w:szCs w:val="18"/>
                <w:lang w:val="fr-CA"/>
              </w:rPr>
              <w:t>onseil et assistance juridique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550" w:rsidRPr="00CC0491" w:rsidRDefault="00852550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204AC" w:rsidRPr="00C4271C" w:rsidTr="006D79CF">
        <w:trPr>
          <w:trHeight w:val="465"/>
        </w:trPr>
        <w:tc>
          <w:tcPr>
            <w:tcW w:w="5920" w:type="dxa"/>
            <w:gridSpan w:val="2"/>
            <w:shd w:val="clear" w:color="auto" w:fill="auto"/>
            <w:vAlign w:val="center"/>
          </w:tcPr>
          <w:p w:rsidR="00D204AC" w:rsidRPr="00C4271C" w:rsidRDefault="00D204AC" w:rsidP="00D204AC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Cs w:val="18"/>
                <w:lang w:val="fr-CA"/>
              </w:rPr>
              <w:t xml:space="preserve">Total phases 1 + 2 + 3 </w:t>
            </w:r>
            <w:r w:rsidRPr="00C4271C">
              <w:rPr>
                <w:rFonts w:ascii="Arial" w:hAnsi="Arial" w:cs="Arial"/>
                <w:b/>
                <w:szCs w:val="18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  <w:lang w:val="fr-CA"/>
              </w:rPr>
              <w:t xml:space="preserve">(€ </w:t>
            </w:r>
            <w:r>
              <w:rPr>
                <w:rFonts w:ascii="Arial" w:hAnsi="Arial" w:cs="Arial"/>
                <w:b/>
                <w:szCs w:val="18"/>
                <w:lang w:val="fr-CA"/>
              </w:rPr>
              <w:t>HT</w:t>
            </w:r>
            <w:bookmarkStart w:id="1" w:name="_GoBack"/>
            <w:bookmarkEnd w:id="1"/>
            <w:r>
              <w:rPr>
                <w:rFonts w:ascii="Arial" w:hAnsi="Arial" w:cs="Arial"/>
                <w:b/>
                <w:szCs w:val="18"/>
                <w:lang w:val="fr-CA"/>
              </w:rPr>
              <w:t xml:space="preserve">) </w:t>
            </w:r>
            <w:r w:rsidRPr="00C4271C">
              <w:rPr>
                <w:rFonts w:ascii="Arial" w:hAnsi="Arial" w:cs="Arial"/>
                <w:b/>
                <w:szCs w:val="18"/>
                <w:lang w:val="fr-CA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204AC" w:rsidRPr="00CC0491" w:rsidRDefault="00D204AC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76232E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76232E">
        <w:trPr>
          <w:trHeight w:val="465"/>
        </w:trPr>
        <w:tc>
          <w:tcPr>
            <w:tcW w:w="5920" w:type="dxa"/>
            <w:gridSpan w:val="2"/>
            <w:shd w:val="clear" w:color="auto" w:fill="auto"/>
            <w:vAlign w:val="center"/>
          </w:tcPr>
          <w:p w:rsidR="00D024EB" w:rsidRPr="00C4271C" w:rsidRDefault="0076232E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Cs w:val="18"/>
                <w:lang w:val="fr-CA"/>
              </w:rPr>
              <w:t>Total phases 1 + 2</w:t>
            </w:r>
            <w:r w:rsidR="00852550">
              <w:rPr>
                <w:rFonts w:ascii="Arial" w:hAnsi="Arial" w:cs="Arial"/>
                <w:b/>
                <w:szCs w:val="18"/>
                <w:lang w:val="fr-CA"/>
              </w:rPr>
              <w:t xml:space="preserve"> + 3 </w:t>
            </w:r>
            <w:r w:rsidR="00D024EB" w:rsidRPr="00C4271C">
              <w:rPr>
                <w:rFonts w:ascii="Arial" w:hAnsi="Arial" w:cs="Arial"/>
                <w:b/>
                <w:szCs w:val="18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  <w:lang w:val="fr-CA"/>
              </w:rPr>
              <w:t xml:space="preserve">(€ TTC) </w:t>
            </w:r>
            <w:r w:rsidR="00D024EB" w:rsidRPr="00C4271C">
              <w:rPr>
                <w:rFonts w:ascii="Arial" w:hAnsi="Arial" w:cs="Arial"/>
                <w:b/>
                <w:szCs w:val="18"/>
                <w:lang w:val="fr-CA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:rsidR="00D024EB" w:rsidRPr="008D1F35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D024EB" w:rsidRPr="00CC0491" w:rsidRDefault="00D024EB" w:rsidP="00D024EB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634345648" w:edGrp="everyone"/>
      <w:r w:rsidRPr="00CC0491">
        <w:rPr>
          <w:rFonts w:ascii="Arial" w:hAnsi="Arial" w:cs="Arial"/>
        </w:rPr>
        <w:t xml:space="preserve">  </w:t>
      </w:r>
      <w:permEnd w:id="634345648"/>
    </w:p>
    <w:p w:rsidR="00D024EB" w:rsidRPr="00CC0491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D024EB" w:rsidRPr="00CC0491" w:rsidRDefault="00D024EB" w:rsidP="00D024EB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85600074" w:edGrp="everyone"/>
      <w:r w:rsidRPr="00CC0491">
        <w:rPr>
          <w:rFonts w:ascii="Trebuchet MS" w:hAnsi="Trebuchet MS" w:cs="Arial"/>
          <w:b/>
        </w:rPr>
        <w:t xml:space="preserve">  </w:t>
      </w:r>
      <w:permEnd w:id="85600074"/>
    </w:p>
    <w:p w:rsidR="00D024EB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2046515922" w:edGrp="everyone"/>
      <w:r w:rsidR="00577862">
        <w:rPr>
          <w:rFonts w:ascii="Arial" w:hAnsi="Arial" w:cs="Arial"/>
        </w:rPr>
        <w:t xml:space="preserve"> </w:t>
      </w:r>
    </w:p>
    <w:permEnd w:id="2046515922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346317817" w:edGrp="everyone"/>
      <w:r w:rsidR="00577862">
        <w:rPr>
          <w:rFonts w:ascii="Arial" w:hAnsi="Arial" w:cs="Arial"/>
        </w:rPr>
        <w:t xml:space="preserve"> </w:t>
      </w:r>
    </w:p>
    <w:permEnd w:id="346317817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566757900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D204AC">
        <w:fldChar w:fldCharType="separate"/>
      </w:r>
      <w:r w:rsidR="007D7A65">
        <w:fldChar w:fldCharType="end"/>
      </w:r>
      <w:permEnd w:id="566757900"/>
      <w:r>
        <w:tab/>
        <w:t>NON</w:t>
      </w:r>
      <w:r>
        <w:tab/>
      </w:r>
      <w:r>
        <w:tab/>
      </w:r>
      <w:r>
        <w:tab/>
      </w:r>
      <w:permStart w:id="1071914033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D204AC">
        <w:fldChar w:fldCharType="separate"/>
      </w:r>
      <w:r w:rsidR="007D7A65">
        <w:fldChar w:fldCharType="end"/>
      </w:r>
      <w:permEnd w:id="1071914033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3961D3" w:rsidRDefault="003961D3">
      <w:pPr>
        <w:suppressAutoHyphens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148010224" w:edGrp="everyone" w:colFirst="0" w:colLast="0"/>
            <w:permStart w:id="950811112" w:edGrp="everyone" w:colFirst="1" w:colLast="1"/>
            <w:permStart w:id="467356720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881430594" w:edGrp="everyone" w:colFirst="0" w:colLast="0"/>
            <w:permStart w:id="909076798" w:edGrp="everyone" w:colFirst="1" w:colLast="1"/>
            <w:permStart w:id="1234851650" w:edGrp="everyone" w:colFirst="2" w:colLast="2"/>
            <w:permEnd w:id="1148010224"/>
            <w:permEnd w:id="950811112"/>
            <w:permEnd w:id="467356720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375227337" w:edGrp="everyone" w:colFirst="0" w:colLast="0"/>
            <w:permStart w:id="506026864" w:edGrp="everyone" w:colFirst="1" w:colLast="1"/>
            <w:permStart w:id="337986601" w:edGrp="everyone" w:colFirst="2" w:colLast="2"/>
            <w:permEnd w:id="1881430594"/>
            <w:permEnd w:id="909076798"/>
            <w:permEnd w:id="1234851650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375227337"/>
      <w:permEnd w:id="506026864"/>
      <w:permEnd w:id="337986601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>264 900 036 00015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CE7D89" w:rsidRDefault="00D204AC" w:rsidP="00CE7D89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1D7CCCF7B2646928F8F2FF7E22D21B4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CE7D89">
            <w:rPr>
              <w:rFonts w:ascii="Arial" w:hAnsi="Arial" w:cs="Arial"/>
              <w:b/>
            </w:rPr>
            <w:t>TRESORERIE PRINCIPALE</w:t>
          </w:r>
        </w:sdtContent>
      </w:sdt>
      <w:r w:rsidR="00CE7D89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00D3042D375140DF9C32079BD02F85ED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CE7D89">
            <w:rPr>
              <w:rFonts w:ascii="Arial" w:hAnsi="Arial" w:cs="Arial"/>
              <w:b/>
            </w:rPr>
            <w:t>4 RUE LARREY 49 933 ANGERS CEDEX 9 - Tél. 02 41 35 43 15</w:t>
          </w:r>
        </w:sdtContent>
      </w:sdt>
    </w:p>
    <w:p w:rsidR="00A81AE8" w:rsidRDefault="00A81AE8" w:rsidP="00A81AE8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204AC">
        <w:rPr>
          <w:rFonts w:ascii="Arial" w:hAnsi="Arial"/>
        </w:rPr>
      </w:r>
      <w:r w:rsidR="00D204A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204AC">
        <w:rPr>
          <w:rFonts w:ascii="Arial" w:hAnsi="Arial"/>
        </w:rPr>
      </w:r>
      <w:r w:rsidR="00D204A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204AC">
        <w:rPr>
          <w:rFonts w:ascii="Arial" w:hAnsi="Arial"/>
        </w:rPr>
      </w:r>
      <w:r w:rsidR="00D204A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204AC">
        <w:rPr>
          <w:rFonts w:ascii="Arial" w:hAnsi="Arial"/>
        </w:rPr>
      </w:r>
      <w:r w:rsidR="00D204A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AD0D31" w:rsidRPr="007F42C2" w:rsidRDefault="00AD0D31" w:rsidP="007F42C2">
      <w:pPr>
        <w:ind w:left="5954"/>
        <w:jc w:val="center"/>
        <w:rPr>
          <w:rFonts w:ascii="Arial" w:hAnsi="Arial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délégation,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49,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961D3" w:rsidRDefault="003961D3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961D3" w:rsidRDefault="003961D3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961D3" w:rsidRDefault="003961D3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961D3" w:rsidRDefault="003961D3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961D3" w:rsidRPr="003961D3" w:rsidRDefault="003961D3" w:rsidP="00AD0D31">
      <w:pPr>
        <w:ind w:left="5954"/>
        <w:jc w:val="center"/>
        <w:rPr>
          <w:rFonts w:ascii="Arial" w:hAnsi="Arial"/>
          <w:b/>
          <w:szCs w:val="18"/>
        </w:rPr>
      </w:pPr>
    </w:p>
    <w:p w:rsidR="007F42C2" w:rsidRPr="003961D3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3961D3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3961D3">
      <w:headerReference w:type="default" r:id="rId15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D1" w:rsidRDefault="006646D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Pr="00D024EB" w:rsidRDefault="00E47798" w:rsidP="006646D1">
          <w:pPr>
            <w:ind w:right="-638"/>
            <w:rPr>
              <w:rFonts w:ascii="Arial" w:hAnsi="Arial" w:cs="Arial"/>
              <w:b/>
              <w:i/>
            </w:rPr>
          </w:pPr>
          <w:r w:rsidRPr="00D024EB">
            <w:rPr>
              <w:rFonts w:ascii="Arial" w:hAnsi="Arial" w:cs="Arial"/>
              <w:b/>
            </w:rPr>
            <w:t>ATTRI1</w:t>
          </w:r>
          <w:r w:rsidR="009B1CD0" w:rsidRPr="00D024EB">
            <w:rPr>
              <w:rFonts w:ascii="Arial" w:hAnsi="Arial" w:cs="Arial"/>
              <w:b/>
            </w:rPr>
            <w:t xml:space="preserve"> </w:t>
          </w:r>
          <w:r w:rsidRPr="00D024EB">
            <w:rPr>
              <w:rFonts w:ascii="Arial" w:hAnsi="Arial" w:cs="Arial"/>
              <w:b/>
            </w:rPr>
            <w:t>–</w:t>
          </w:r>
          <w:r w:rsidR="009B1CD0" w:rsidRPr="00D024EB">
            <w:rPr>
              <w:rFonts w:ascii="Arial" w:hAnsi="Arial" w:cs="Arial"/>
              <w:b/>
            </w:rPr>
            <w:t xml:space="preserve"> </w:t>
          </w:r>
          <w:r w:rsidR="006646D1">
            <w:rPr>
              <w:rFonts w:ascii="Arial" w:hAnsi="Arial" w:cs="Arial"/>
              <w:b/>
            </w:rPr>
            <w:t>AE – n°20257110</w:t>
          </w:r>
        </w:p>
      </w:tc>
      <w:tc>
        <w:tcPr>
          <w:tcW w:w="5528" w:type="dxa"/>
          <w:shd w:val="clear" w:color="auto" w:fill="66CCFF"/>
        </w:tcPr>
        <w:p w:rsidR="009B1CD0" w:rsidRPr="00D024EB" w:rsidRDefault="00F3628A" w:rsidP="002C2C4F">
          <w:pPr>
            <w:tabs>
              <w:tab w:val="left" w:pos="426"/>
              <w:tab w:val="left" w:pos="851"/>
            </w:tabs>
            <w:jc w:val="center"/>
            <w:rPr>
              <w:rFonts w:ascii="Arial" w:hAnsi="Arial" w:cs="Arial"/>
              <w:b/>
            </w:rPr>
          </w:pPr>
          <w:r w:rsidRPr="00F3628A">
            <w:rPr>
              <w:rFonts w:ascii="Trebuchet MS" w:hAnsi="Trebuchet MS" w:cs="Arial"/>
              <w:b/>
              <w:bCs/>
            </w:rPr>
            <w:t>DTEM25MAPA019AMO_ASSUR_CVG1</w:t>
          </w:r>
        </w:p>
      </w:tc>
      <w:tc>
        <w:tcPr>
          <w:tcW w:w="896" w:type="dxa"/>
          <w:shd w:val="clear" w:color="auto" w:fill="66CCFF"/>
        </w:tcPr>
        <w:p w:rsidR="009B1CD0" w:rsidRPr="00D024EB" w:rsidRDefault="009B1CD0">
          <w:pPr>
            <w:tabs>
              <w:tab w:val="center" w:pos="1366"/>
              <w:tab w:val="right" w:pos="2733"/>
            </w:tabs>
          </w:pPr>
          <w:r w:rsidRPr="00D024EB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Pr="00D024EB" w:rsidRDefault="009B1CD0">
          <w:pPr>
            <w:jc w:val="center"/>
            <w:rPr>
              <w:rFonts w:ascii="Arial" w:hAnsi="Arial" w:cs="Arial"/>
              <w:b/>
            </w:rPr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PAGE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D204AC">
            <w:rPr>
              <w:rStyle w:val="Numrodepage"/>
              <w:rFonts w:cs="Arial"/>
              <w:b/>
              <w:noProof/>
            </w:rPr>
            <w:t>3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Pr="00D024EB" w:rsidRDefault="009B1CD0">
          <w:pPr>
            <w:jc w:val="center"/>
          </w:pPr>
          <w:r w:rsidRPr="00D024EB"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NUMPAGES \*Arabic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D204AC">
            <w:rPr>
              <w:rStyle w:val="Numrodepage"/>
              <w:rFonts w:cs="Arial"/>
              <w:b/>
              <w:noProof/>
            </w:rPr>
            <w:t>5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D1" w:rsidRDefault="006646D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D1" w:rsidRDefault="006646D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D1" w:rsidRDefault="006646D1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41D39"/>
    <w:rsid w:val="00073807"/>
    <w:rsid w:val="000A2E05"/>
    <w:rsid w:val="000A2FEF"/>
    <w:rsid w:val="000E0020"/>
    <w:rsid w:val="0012246D"/>
    <w:rsid w:val="00146791"/>
    <w:rsid w:val="001524C9"/>
    <w:rsid w:val="00166B56"/>
    <w:rsid w:val="00171AF6"/>
    <w:rsid w:val="001760D5"/>
    <w:rsid w:val="00177074"/>
    <w:rsid w:val="00184B94"/>
    <w:rsid w:val="00185E3E"/>
    <w:rsid w:val="0019710B"/>
    <w:rsid w:val="001B7121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35413"/>
    <w:rsid w:val="002408C3"/>
    <w:rsid w:val="00243776"/>
    <w:rsid w:val="00254EE6"/>
    <w:rsid w:val="00256F5A"/>
    <w:rsid w:val="0027007C"/>
    <w:rsid w:val="002731FD"/>
    <w:rsid w:val="00276E85"/>
    <w:rsid w:val="002839F1"/>
    <w:rsid w:val="002904AF"/>
    <w:rsid w:val="00295448"/>
    <w:rsid w:val="002A1397"/>
    <w:rsid w:val="002A5F90"/>
    <w:rsid w:val="002C2C4F"/>
    <w:rsid w:val="002C2CA3"/>
    <w:rsid w:val="002C4B3E"/>
    <w:rsid w:val="002C79D6"/>
    <w:rsid w:val="002D45A0"/>
    <w:rsid w:val="002E1DD3"/>
    <w:rsid w:val="00332B12"/>
    <w:rsid w:val="00354C04"/>
    <w:rsid w:val="0036407B"/>
    <w:rsid w:val="00373B47"/>
    <w:rsid w:val="003804EF"/>
    <w:rsid w:val="00382334"/>
    <w:rsid w:val="00385E76"/>
    <w:rsid w:val="003961D3"/>
    <w:rsid w:val="00397603"/>
    <w:rsid w:val="003D03E7"/>
    <w:rsid w:val="003D11F3"/>
    <w:rsid w:val="00407B25"/>
    <w:rsid w:val="00426344"/>
    <w:rsid w:val="0043706E"/>
    <w:rsid w:val="0044597F"/>
    <w:rsid w:val="00446932"/>
    <w:rsid w:val="00461836"/>
    <w:rsid w:val="00473A1E"/>
    <w:rsid w:val="004A4FFD"/>
    <w:rsid w:val="004A7169"/>
    <w:rsid w:val="004B32F4"/>
    <w:rsid w:val="004E75A6"/>
    <w:rsid w:val="00514DAF"/>
    <w:rsid w:val="00515D76"/>
    <w:rsid w:val="00532EC7"/>
    <w:rsid w:val="00541CA3"/>
    <w:rsid w:val="005546A9"/>
    <w:rsid w:val="00560334"/>
    <w:rsid w:val="00562963"/>
    <w:rsid w:val="005650CA"/>
    <w:rsid w:val="00577862"/>
    <w:rsid w:val="005846FB"/>
    <w:rsid w:val="0059110A"/>
    <w:rsid w:val="005929B4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51A8B"/>
    <w:rsid w:val="00660727"/>
    <w:rsid w:val="006646D1"/>
    <w:rsid w:val="00675CDE"/>
    <w:rsid w:val="006768B1"/>
    <w:rsid w:val="006810E8"/>
    <w:rsid w:val="0069104A"/>
    <w:rsid w:val="006C4338"/>
    <w:rsid w:val="006D79AC"/>
    <w:rsid w:val="006F3DF9"/>
    <w:rsid w:val="00703E05"/>
    <w:rsid w:val="007045AB"/>
    <w:rsid w:val="007060E5"/>
    <w:rsid w:val="00710FD6"/>
    <w:rsid w:val="0074434B"/>
    <w:rsid w:val="00757151"/>
    <w:rsid w:val="0076232E"/>
    <w:rsid w:val="00770A0D"/>
    <w:rsid w:val="00783068"/>
    <w:rsid w:val="007909E0"/>
    <w:rsid w:val="0079785C"/>
    <w:rsid w:val="007A2A6A"/>
    <w:rsid w:val="007D7A65"/>
    <w:rsid w:val="007F42C2"/>
    <w:rsid w:val="007F68A6"/>
    <w:rsid w:val="00814C13"/>
    <w:rsid w:val="00817BF1"/>
    <w:rsid w:val="0083205E"/>
    <w:rsid w:val="00844192"/>
    <w:rsid w:val="00844497"/>
    <w:rsid w:val="00844DAA"/>
    <w:rsid w:val="00852550"/>
    <w:rsid w:val="008552A5"/>
    <w:rsid w:val="00867A79"/>
    <w:rsid w:val="008702A2"/>
    <w:rsid w:val="00880230"/>
    <w:rsid w:val="008A7858"/>
    <w:rsid w:val="00934503"/>
    <w:rsid w:val="0094192A"/>
    <w:rsid w:val="00983FF3"/>
    <w:rsid w:val="009B1CD0"/>
    <w:rsid w:val="009B45B9"/>
    <w:rsid w:val="009E05B4"/>
    <w:rsid w:val="009E443C"/>
    <w:rsid w:val="009F3072"/>
    <w:rsid w:val="009F31D7"/>
    <w:rsid w:val="00A30B40"/>
    <w:rsid w:val="00A41FD8"/>
    <w:rsid w:val="00A446FF"/>
    <w:rsid w:val="00A65E59"/>
    <w:rsid w:val="00A81AE8"/>
    <w:rsid w:val="00AC190A"/>
    <w:rsid w:val="00AD08B7"/>
    <w:rsid w:val="00AD0D31"/>
    <w:rsid w:val="00AD75DA"/>
    <w:rsid w:val="00AE53C2"/>
    <w:rsid w:val="00AE7831"/>
    <w:rsid w:val="00AF06E7"/>
    <w:rsid w:val="00B00C6E"/>
    <w:rsid w:val="00B054DA"/>
    <w:rsid w:val="00B14FD5"/>
    <w:rsid w:val="00B618F2"/>
    <w:rsid w:val="00B71251"/>
    <w:rsid w:val="00B87564"/>
    <w:rsid w:val="00B9242D"/>
    <w:rsid w:val="00BA44E5"/>
    <w:rsid w:val="00BD24C1"/>
    <w:rsid w:val="00BD4761"/>
    <w:rsid w:val="00BE3A35"/>
    <w:rsid w:val="00BE45DE"/>
    <w:rsid w:val="00BE6078"/>
    <w:rsid w:val="00BF6B83"/>
    <w:rsid w:val="00C13286"/>
    <w:rsid w:val="00C21D33"/>
    <w:rsid w:val="00C76985"/>
    <w:rsid w:val="00C77F3D"/>
    <w:rsid w:val="00C91060"/>
    <w:rsid w:val="00C911FE"/>
    <w:rsid w:val="00C91FC8"/>
    <w:rsid w:val="00CD185D"/>
    <w:rsid w:val="00CD46CC"/>
    <w:rsid w:val="00CE428F"/>
    <w:rsid w:val="00CE7D89"/>
    <w:rsid w:val="00D024EB"/>
    <w:rsid w:val="00D204AC"/>
    <w:rsid w:val="00D420D0"/>
    <w:rsid w:val="00D43CAF"/>
    <w:rsid w:val="00D46BC7"/>
    <w:rsid w:val="00D63991"/>
    <w:rsid w:val="00D83EAF"/>
    <w:rsid w:val="00DB19E0"/>
    <w:rsid w:val="00DB36A7"/>
    <w:rsid w:val="00DB4470"/>
    <w:rsid w:val="00DE51BA"/>
    <w:rsid w:val="00DF7EDD"/>
    <w:rsid w:val="00E2219A"/>
    <w:rsid w:val="00E2547B"/>
    <w:rsid w:val="00E40CF5"/>
    <w:rsid w:val="00E47798"/>
    <w:rsid w:val="00E85562"/>
    <w:rsid w:val="00EA059E"/>
    <w:rsid w:val="00EC30AF"/>
    <w:rsid w:val="00EE43E3"/>
    <w:rsid w:val="00F16D03"/>
    <w:rsid w:val="00F17F38"/>
    <w:rsid w:val="00F2715A"/>
    <w:rsid w:val="00F3628A"/>
    <w:rsid w:val="00F409A8"/>
    <w:rsid w:val="00F51635"/>
    <w:rsid w:val="00F64431"/>
    <w:rsid w:val="00F67A4C"/>
    <w:rsid w:val="00FC7964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1D7CCCF7B2646928F8F2FF7E22D21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F523D2-8A76-4148-BA40-E8002080CFA1}"/>
      </w:docPartPr>
      <w:docPartBody>
        <w:p w:rsidR="00273529" w:rsidRDefault="009F6891" w:rsidP="009F6891">
          <w:pPr>
            <w:pStyle w:val="21D7CCCF7B2646928F8F2FF7E22D21B4"/>
          </w:pPr>
          <w:r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00D3042D375140DF9C32079BD02F85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A60F7D-85CB-4063-AECA-010BE7C52A83}"/>
      </w:docPartPr>
      <w:docPartBody>
        <w:p w:rsidR="00273529" w:rsidRDefault="009F6891" w:rsidP="009F6891">
          <w:pPr>
            <w:pStyle w:val="00D3042D375140DF9C32079BD02F85ED"/>
          </w:pPr>
          <w:r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273529"/>
    <w:rsid w:val="004812D5"/>
    <w:rsid w:val="009F6891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6891"/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6891"/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C002B-49CA-4209-86E7-DBE7B609F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63</TotalTime>
  <Pages>5</Pages>
  <Words>1063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PIGNON SOPHIE</cp:lastModifiedBy>
  <cp:revision>40</cp:revision>
  <cp:lastPrinted>2016-04-08T14:31:00Z</cp:lastPrinted>
  <dcterms:created xsi:type="dcterms:W3CDTF">2021-06-02T09:24:00Z</dcterms:created>
  <dcterms:modified xsi:type="dcterms:W3CDTF">2025-06-24T09:53:00Z</dcterms:modified>
</cp:coreProperties>
</file>